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7E64BF" w:rsidRDefault="00506C2D">
            <w:pPr>
              <w:pStyle w:val="Pieddepage"/>
              <w:tabs>
                <w:tab w:val="clear" w:pos="4536"/>
                <w:tab w:val="clear" w:pos="9072"/>
              </w:tabs>
              <w:jc w:val="center"/>
            </w:pPr>
            <w:r>
              <w:rPr>
                <w:noProof/>
                <w:sz w:val="22"/>
                <w:szCs w:val="22"/>
                <w:lang w:eastAsia="fr-FR"/>
              </w:rPr>
              <w:drawing>
                <wp:inline distT="0" distB="0" distL="0" distR="0">
                  <wp:extent cx="1863725" cy="99060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3725" cy="990600"/>
                          </a:xfrm>
                          <a:prstGeom prst="rect">
                            <a:avLst/>
                          </a:prstGeom>
                          <a:noFill/>
                          <a:ln>
                            <a:noFill/>
                          </a:ln>
                        </pic:spPr>
                      </pic:pic>
                    </a:graphicData>
                  </a:graphic>
                </wp:inline>
              </w:drawing>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0"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1"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2"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3"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4"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15"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16"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19"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1C55C6" w:rsidRPr="00962FAE" w:rsidRDefault="001C55C6" w:rsidP="001C55C6">
      <w:pPr>
        <w:numPr>
          <w:ilvl w:val="0"/>
          <w:numId w:val="1"/>
        </w:numPr>
        <w:ind w:left="432" w:hanging="432"/>
        <w:jc w:val="both"/>
        <w:rPr>
          <w:rFonts w:ascii="Arial" w:hAnsi="Arial" w:cs="Arial"/>
          <w:b/>
          <w:bCs/>
        </w:rPr>
      </w:pPr>
      <w:r w:rsidRPr="00962FAE">
        <w:rPr>
          <w:rFonts w:ascii="Arial" w:hAnsi="Arial" w:cs="Arial"/>
          <w:b/>
          <w:bCs/>
        </w:rPr>
        <w:t xml:space="preserve">Caisse Générale de Sécurité Sociale de la Guadeloupe </w:t>
      </w:r>
      <w:r>
        <w:rPr>
          <w:rFonts w:ascii="Arial" w:hAnsi="Arial" w:cs="Arial"/>
          <w:b/>
          <w:bCs/>
        </w:rPr>
        <w:t xml:space="preserve">et de Saint-Martin </w:t>
      </w:r>
      <w:r w:rsidRPr="00962FAE">
        <w:rPr>
          <w:rFonts w:ascii="Arial" w:hAnsi="Arial" w:cs="Arial"/>
          <w:b/>
          <w:bCs/>
        </w:rPr>
        <w:t>(CGSS)</w:t>
      </w:r>
    </w:p>
    <w:p w:rsidR="001C55C6" w:rsidRDefault="001C55C6" w:rsidP="001C55C6">
      <w:pPr>
        <w:numPr>
          <w:ilvl w:val="0"/>
          <w:numId w:val="1"/>
        </w:numPr>
        <w:ind w:left="432" w:hanging="432"/>
        <w:jc w:val="both"/>
        <w:rPr>
          <w:rFonts w:ascii="Arial" w:hAnsi="Arial" w:cs="Arial"/>
        </w:rPr>
      </w:pPr>
      <w:r w:rsidRPr="00962FAE">
        <w:rPr>
          <w:rFonts w:ascii="Arial" w:hAnsi="Arial" w:cs="Arial"/>
        </w:rPr>
        <w:t xml:space="preserve">Monsieur </w:t>
      </w:r>
      <w:r>
        <w:rPr>
          <w:rFonts w:ascii="Arial" w:hAnsi="Arial" w:cs="Arial"/>
        </w:rPr>
        <w:t xml:space="preserve">Pierre-Jean DALLEAU, Directeur </w:t>
      </w:r>
    </w:p>
    <w:p w:rsidR="001C55C6" w:rsidRPr="000C791A" w:rsidRDefault="001C55C6" w:rsidP="001C55C6">
      <w:pPr>
        <w:numPr>
          <w:ilvl w:val="0"/>
          <w:numId w:val="1"/>
        </w:numPr>
        <w:ind w:left="432" w:hanging="432"/>
        <w:jc w:val="both"/>
        <w:rPr>
          <w:rFonts w:ascii="Arial" w:hAnsi="Arial" w:cs="Arial"/>
          <w:b/>
          <w:bCs/>
        </w:rPr>
      </w:pPr>
      <w:r w:rsidRPr="000C791A">
        <w:rPr>
          <w:rFonts w:ascii="Arial" w:hAnsi="Arial" w:cs="Arial"/>
          <w:b/>
        </w:rPr>
        <w:t xml:space="preserve">Parc d’activités La Providence, </w:t>
      </w:r>
      <w:proofErr w:type="spellStart"/>
      <w:r w:rsidRPr="000C791A">
        <w:rPr>
          <w:rFonts w:ascii="Arial" w:hAnsi="Arial" w:cs="Arial"/>
          <w:b/>
        </w:rPr>
        <w:t>Zac</w:t>
      </w:r>
      <w:proofErr w:type="spellEnd"/>
      <w:r w:rsidRPr="000C791A">
        <w:rPr>
          <w:rFonts w:ascii="Arial" w:hAnsi="Arial" w:cs="Arial"/>
          <w:b/>
        </w:rPr>
        <w:t xml:space="preserve">. </w:t>
      </w:r>
      <w:proofErr w:type="gramStart"/>
      <w:r w:rsidRPr="000C791A">
        <w:rPr>
          <w:rFonts w:ascii="Arial" w:hAnsi="Arial" w:cs="Arial"/>
          <w:b/>
        </w:rPr>
        <w:t>de</w:t>
      </w:r>
      <w:proofErr w:type="gramEnd"/>
      <w:r w:rsidRPr="000C791A">
        <w:rPr>
          <w:rFonts w:ascii="Arial" w:hAnsi="Arial" w:cs="Arial"/>
          <w:b/>
        </w:rPr>
        <w:t xml:space="preserve"> </w:t>
      </w:r>
      <w:proofErr w:type="spellStart"/>
      <w:r w:rsidRPr="000C791A">
        <w:rPr>
          <w:rFonts w:ascii="Arial" w:hAnsi="Arial" w:cs="Arial"/>
          <w:b/>
        </w:rPr>
        <w:t>Dothémare</w:t>
      </w:r>
      <w:proofErr w:type="spellEnd"/>
      <w:r w:rsidRPr="000C791A">
        <w:rPr>
          <w:rFonts w:ascii="Arial" w:hAnsi="Arial" w:cs="Arial"/>
          <w:b/>
        </w:rPr>
        <w:t xml:space="preserv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1C55C6" w:rsidRDefault="00D658DF" w:rsidP="001C55C6">
      <w:pPr>
        <w:rPr>
          <w:rFonts w:ascii="Arial" w:hAnsi="Arial" w:cs="Arial"/>
          <w:b/>
        </w:rPr>
      </w:pPr>
      <w:r w:rsidRPr="00D658DF">
        <w:rPr>
          <w:rFonts w:ascii="Arial" w:hAnsi="Arial" w:cs="Arial"/>
          <w:b/>
        </w:rPr>
        <w:t>Vérification, maintenance, fourniture et installation d'extincteurs</w:t>
      </w:r>
    </w:p>
    <w:p w:rsidR="00D658DF" w:rsidRDefault="00D658DF" w:rsidP="001C55C6">
      <w:pPr>
        <w:rPr>
          <w:rFonts w:ascii="Arial" w:hAnsi="Arial" w:cs="Arial"/>
          <w:b/>
        </w:rPr>
      </w:pPr>
    </w:p>
    <w:p w:rsidR="004C6540" w:rsidRDefault="004C6540" w:rsidP="001C55C6">
      <w:pPr>
        <w:rPr>
          <w:rFonts w:ascii="Arial" w:hAnsi="Arial" w:cs="Arial"/>
          <w:b/>
        </w:rPr>
      </w:pPr>
      <w:r>
        <w:rPr>
          <w:rFonts w:ascii="Arial" w:hAnsi="Arial" w:cs="Arial"/>
          <w:b/>
        </w:rPr>
        <w:t>Lot n°</w:t>
      </w:r>
      <w:r w:rsidR="00D473B3">
        <w:rPr>
          <w:rFonts w:ascii="Arial" w:hAnsi="Arial" w:cs="Arial"/>
          <w:b/>
        </w:rPr>
        <w:t>1</w:t>
      </w:r>
      <w:r>
        <w:rPr>
          <w:rFonts w:ascii="Arial" w:hAnsi="Arial" w:cs="Arial"/>
          <w:b/>
        </w:rPr>
        <w:t xml:space="preserve"> : </w:t>
      </w:r>
      <w:r w:rsidR="00D473B3">
        <w:rPr>
          <w:rFonts w:ascii="Arial" w:hAnsi="Arial" w:cs="Arial"/>
          <w:b/>
        </w:rPr>
        <w:t>Guadeloupe</w:t>
      </w:r>
    </w:p>
    <w:p w:rsidR="004C6540" w:rsidRDefault="004C6540" w:rsidP="001C55C6">
      <w:pPr>
        <w:rPr>
          <w:rFonts w:ascii="Arial" w:hAnsi="Arial" w:cs="Arial"/>
          <w:b/>
        </w:rPr>
      </w:pPr>
      <w:bookmarkStart w:id="0" w:name="_GoBack"/>
      <w:bookmarkEnd w:id="0"/>
    </w:p>
    <w:p w:rsidR="001C55C6" w:rsidRDefault="001C55C6" w:rsidP="001C55C6">
      <w:pPr>
        <w:rPr>
          <w:rFonts w:ascii="Arial" w:hAnsi="Arial" w:cs="Arial"/>
          <w:b/>
        </w:rPr>
      </w:pPr>
      <w:r>
        <w:rPr>
          <w:rFonts w:ascii="Arial" w:hAnsi="Arial" w:cs="Arial"/>
          <w:b/>
        </w:rPr>
        <w:t>N°25-971-020</w:t>
      </w:r>
      <w:r w:rsidR="004C6540">
        <w:rPr>
          <w:rFonts w:ascii="Arial" w:hAnsi="Arial" w:cs="Arial"/>
          <w:b/>
        </w:rPr>
        <w:t>-0</w:t>
      </w:r>
      <w:r w:rsidR="00D473B3">
        <w:rPr>
          <w:rFonts w:ascii="Arial" w:hAnsi="Arial" w:cs="Arial"/>
          <w:b/>
        </w:rPr>
        <w:t>1</w:t>
      </w:r>
    </w:p>
    <w:p w:rsidR="00E01B78" w:rsidRDefault="00E01B78">
      <w:pPr>
        <w:rPr>
          <w:rFonts w:ascii="Arial" w:hAnsi="Arial" w:cs="Arial"/>
          <w:b/>
          <w:bCs/>
          <w:i/>
          <w:iCs/>
        </w:rPr>
      </w:pPr>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73B3">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473B3">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27"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28"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29"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0"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473B3">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473B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473B3">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872C42" w:rsidRDefault="00872C42" w:rsidP="008C1197">
            <w:pPr>
              <w:ind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872C42" w:rsidRDefault="006F6740" w:rsidP="008C1197">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8C4B97" w:rsidRDefault="008C4B97" w:rsidP="008C4B97">
            <w:pPr>
              <w:ind w:right="170"/>
              <w:jc w:val="both"/>
              <w:rPr>
                <w:rFonts w:ascii="Arial" w:hAnsi="Arial" w:cs="Arial"/>
                <w:sz w:val="12"/>
                <w:szCs w:val="16"/>
              </w:rPr>
            </w:pPr>
          </w:p>
          <w:p w:rsidR="008C4B97" w:rsidRDefault="008C4B97" w:rsidP="008C4B97">
            <w:pPr>
              <w:ind w:right="170"/>
              <w:jc w:val="both"/>
              <w:rPr>
                <w:rFonts w:ascii="Arial" w:hAnsi="Arial" w:cs="Arial"/>
                <w:sz w:val="12"/>
                <w:szCs w:val="16"/>
              </w:rPr>
            </w:pPr>
          </w:p>
          <w:p w:rsidR="008C4B97" w:rsidRDefault="008C4B97" w:rsidP="008C4B97">
            <w:pPr>
              <w:ind w:right="170"/>
              <w:jc w:val="both"/>
              <w:rPr>
                <w:rFonts w:ascii="Arial" w:hAnsi="Arial" w:cs="Arial"/>
                <w:sz w:val="12"/>
                <w:szCs w:val="16"/>
              </w:rPr>
            </w:pPr>
          </w:p>
          <w:p w:rsidR="008C4B97" w:rsidRDefault="008C4B97" w:rsidP="008C4B97">
            <w:pPr>
              <w:ind w:right="170"/>
              <w:jc w:val="both"/>
              <w:rPr>
                <w:rFonts w:ascii="Arial" w:hAnsi="Arial" w:cs="Arial"/>
                <w:sz w:val="12"/>
                <w:szCs w:val="16"/>
              </w:rPr>
            </w:pPr>
          </w:p>
          <w:p w:rsidR="008C4B97" w:rsidRDefault="008C4B97" w:rsidP="008C4B97">
            <w:pPr>
              <w:ind w:right="170"/>
              <w:jc w:val="both"/>
              <w:rPr>
                <w:rFonts w:ascii="Arial" w:hAnsi="Arial" w:cs="Arial"/>
                <w:sz w:val="12"/>
                <w:szCs w:val="16"/>
              </w:rPr>
            </w:pPr>
          </w:p>
          <w:p w:rsidR="008C4B97" w:rsidRPr="008C1197" w:rsidRDefault="008C4B97" w:rsidP="008C4B97">
            <w:pPr>
              <w:ind w:right="170"/>
              <w:jc w:val="both"/>
              <w:rPr>
                <w:rFonts w:ascii="Arial" w:hAnsi="Arial" w:cs="Arial"/>
                <w:sz w:val="12"/>
                <w:szCs w:val="16"/>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473B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473B3">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091"/>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473B3">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8C4B97" w:rsidRDefault="008C4B97" w:rsidP="00411396">
      <w:pPr>
        <w:pStyle w:val="En-tte"/>
        <w:tabs>
          <w:tab w:val="left" w:pos="864"/>
        </w:tabs>
        <w:rPr>
          <w:rFonts w:ascii="Arial" w:hAnsi="Arial" w:cs="Arial"/>
        </w:rPr>
      </w:pPr>
    </w:p>
    <w:p w:rsidR="008C4B97" w:rsidRDefault="008C4B97" w:rsidP="00411396">
      <w:pPr>
        <w:pStyle w:val="En-tte"/>
        <w:tabs>
          <w:tab w:val="left" w:pos="864"/>
        </w:tabs>
        <w:rPr>
          <w:rFonts w:ascii="Arial" w:hAnsi="Arial" w:cs="Arial"/>
        </w:rPr>
      </w:pPr>
    </w:p>
    <w:p w:rsidR="008C4B97" w:rsidRDefault="008C4B97" w:rsidP="00411396">
      <w:pPr>
        <w:pStyle w:val="En-tte"/>
        <w:tabs>
          <w:tab w:val="left" w:pos="864"/>
        </w:tabs>
        <w:rPr>
          <w:rFonts w:ascii="Arial" w:hAnsi="Arial" w:cs="Arial"/>
        </w:rPr>
      </w:pPr>
    </w:p>
    <w:p w:rsidR="008C4B97" w:rsidRDefault="008C4B97"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3"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090E7C">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090E7C">
        <w:trPr>
          <w:trHeight w:val="1021"/>
        </w:trPr>
        <w:tc>
          <w:tcPr>
            <w:tcW w:w="832" w:type="dxa"/>
            <w:tcBorders>
              <w:left w:val="single" w:sz="4" w:space="0" w:color="000000"/>
              <w:bottom w:val="single" w:sz="4" w:space="0" w:color="auto"/>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bottom w:val="single" w:sz="4" w:space="0" w:color="auto"/>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CCFFFF"/>
          </w:tcPr>
          <w:p w:rsidR="002F1469" w:rsidRDefault="002F1469" w:rsidP="00C00E04">
            <w:pPr>
              <w:snapToGrid w:val="0"/>
              <w:jc w:val="both"/>
              <w:rPr>
                <w:rFonts w:ascii="Arial" w:hAnsi="Arial" w:cs="Arial"/>
              </w:rPr>
            </w:pPr>
          </w:p>
        </w:tc>
      </w:tr>
    </w:tbl>
    <w:p w:rsidR="00090E7C" w:rsidRDefault="00090E7C" w:rsidP="009A04B2">
      <w:pPr>
        <w:jc w:val="both"/>
        <w:rPr>
          <w:rFonts w:ascii="Arial" w:hAnsi="Arial" w:cs="Arial"/>
          <w:sz w:val="18"/>
          <w:szCs w:val="18"/>
        </w:rPr>
      </w:pPr>
    </w:p>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1C55C6">
          <w:pPr>
            <w:shd w:val="clear" w:color="auto" w:fill="66CCFF"/>
            <w:snapToGrid w:val="0"/>
            <w:jc w:val="center"/>
            <w:rPr>
              <w:rFonts w:ascii="Arial" w:hAnsi="Arial" w:cs="Arial"/>
              <w:b/>
              <w:bCs/>
            </w:rPr>
          </w:pPr>
          <w:r>
            <w:rPr>
              <w:rFonts w:ascii="Arial" w:hAnsi="Arial" w:cs="Arial"/>
              <w:b/>
              <w:i/>
              <w:iCs/>
            </w:rPr>
            <w:t>(</w:t>
          </w:r>
          <w:r w:rsidR="007E64BF">
            <w:rPr>
              <w:rFonts w:ascii="Arial" w:hAnsi="Arial" w:cs="Arial"/>
              <w:b/>
              <w:bCs/>
              <w:i/>
              <w:iCs/>
            </w:rPr>
            <w:t>n°2</w:t>
          </w:r>
          <w:r w:rsidR="001C55C6">
            <w:rPr>
              <w:rFonts w:ascii="Arial" w:hAnsi="Arial" w:cs="Arial"/>
              <w:b/>
              <w:bCs/>
              <w:i/>
              <w:iCs/>
            </w:rPr>
            <w:t>5</w:t>
          </w:r>
          <w:r w:rsidR="007E64BF">
            <w:rPr>
              <w:rFonts w:ascii="Arial" w:hAnsi="Arial" w:cs="Arial"/>
              <w:b/>
              <w:bCs/>
              <w:i/>
              <w:iCs/>
            </w:rPr>
            <w:t>-971-0</w:t>
          </w:r>
          <w:r w:rsidR="001C55C6">
            <w:rPr>
              <w:rFonts w:ascii="Arial" w:hAnsi="Arial" w:cs="Arial"/>
              <w:b/>
              <w:bCs/>
              <w:i/>
              <w:iCs/>
            </w:rPr>
            <w:t>20</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473B3">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473B3">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57088"/>
    <w:rsid w:val="000625CC"/>
    <w:rsid w:val="00072910"/>
    <w:rsid w:val="00090E7C"/>
    <w:rsid w:val="00092585"/>
    <w:rsid w:val="000B7A06"/>
    <w:rsid w:val="000D4E2E"/>
    <w:rsid w:val="000E0EFF"/>
    <w:rsid w:val="000E3A79"/>
    <w:rsid w:val="000F3F78"/>
    <w:rsid w:val="000F7654"/>
    <w:rsid w:val="0013398C"/>
    <w:rsid w:val="001535C7"/>
    <w:rsid w:val="00171BF1"/>
    <w:rsid w:val="00191902"/>
    <w:rsid w:val="001A1D05"/>
    <w:rsid w:val="001A5A4C"/>
    <w:rsid w:val="001C1FEF"/>
    <w:rsid w:val="001C55C6"/>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22FE9"/>
    <w:rsid w:val="00331DDB"/>
    <w:rsid w:val="00332C6E"/>
    <w:rsid w:val="00340F85"/>
    <w:rsid w:val="003C025D"/>
    <w:rsid w:val="003C4A1B"/>
    <w:rsid w:val="003C619F"/>
    <w:rsid w:val="003D7667"/>
    <w:rsid w:val="003F2B90"/>
    <w:rsid w:val="00411396"/>
    <w:rsid w:val="00425B7A"/>
    <w:rsid w:val="00427375"/>
    <w:rsid w:val="00472B25"/>
    <w:rsid w:val="00483E5B"/>
    <w:rsid w:val="004A6D4B"/>
    <w:rsid w:val="004A7F71"/>
    <w:rsid w:val="004C221B"/>
    <w:rsid w:val="004C6540"/>
    <w:rsid w:val="004E403E"/>
    <w:rsid w:val="005036C5"/>
    <w:rsid w:val="00506C2D"/>
    <w:rsid w:val="00513F06"/>
    <w:rsid w:val="00516C8B"/>
    <w:rsid w:val="005254E3"/>
    <w:rsid w:val="00530438"/>
    <w:rsid w:val="00537BE9"/>
    <w:rsid w:val="00553297"/>
    <w:rsid w:val="00555AC1"/>
    <w:rsid w:val="0056052C"/>
    <w:rsid w:val="0059116B"/>
    <w:rsid w:val="005A325E"/>
    <w:rsid w:val="005A5386"/>
    <w:rsid w:val="005B4D8D"/>
    <w:rsid w:val="005C6314"/>
    <w:rsid w:val="005C765E"/>
    <w:rsid w:val="005D3750"/>
    <w:rsid w:val="005D7B5F"/>
    <w:rsid w:val="005F4173"/>
    <w:rsid w:val="005F4B45"/>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5416"/>
    <w:rsid w:val="00764264"/>
    <w:rsid w:val="00787E55"/>
    <w:rsid w:val="007A7713"/>
    <w:rsid w:val="007B4FB2"/>
    <w:rsid w:val="007C0A0D"/>
    <w:rsid w:val="007E64BF"/>
    <w:rsid w:val="007F7610"/>
    <w:rsid w:val="00815797"/>
    <w:rsid w:val="00826CBB"/>
    <w:rsid w:val="00827FD0"/>
    <w:rsid w:val="00833F59"/>
    <w:rsid w:val="00857744"/>
    <w:rsid w:val="00866311"/>
    <w:rsid w:val="00872C42"/>
    <w:rsid w:val="0088483E"/>
    <w:rsid w:val="00887F8C"/>
    <w:rsid w:val="008A3707"/>
    <w:rsid w:val="008B524D"/>
    <w:rsid w:val="008C1197"/>
    <w:rsid w:val="008C2177"/>
    <w:rsid w:val="008C4B97"/>
    <w:rsid w:val="008D2EFB"/>
    <w:rsid w:val="009051AC"/>
    <w:rsid w:val="0090530B"/>
    <w:rsid w:val="00906660"/>
    <w:rsid w:val="00912339"/>
    <w:rsid w:val="0094174C"/>
    <w:rsid w:val="009A04B2"/>
    <w:rsid w:val="009A394A"/>
    <w:rsid w:val="009B07B5"/>
    <w:rsid w:val="009B23A7"/>
    <w:rsid w:val="009D0426"/>
    <w:rsid w:val="009D52FB"/>
    <w:rsid w:val="009D6D88"/>
    <w:rsid w:val="009E17D3"/>
    <w:rsid w:val="00A02975"/>
    <w:rsid w:val="00A056B1"/>
    <w:rsid w:val="00A05A3B"/>
    <w:rsid w:val="00A600D6"/>
    <w:rsid w:val="00A70756"/>
    <w:rsid w:val="00A83BDF"/>
    <w:rsid w:val="00A840BB"/>
    <w:rsid w:val="00A86C63"/>
    <w:rsid w:val="00A97E02"/>
    <w:rsid w:val="00AA363E"/>
    <w:rsid w:val="00AA372E"/>
    <w:rsid w:val="00AE632A"/>
    <w:rsid w:val="00B67CD7"/>
    <w:rsid w:val="00B80B6A"/>
    <w:rsid w:val="00BA7752"/>
    <w:rsid w:val="00BB7109"/>
    <w:rsid w:val="00BD1236"/>
    <w:rsid w:val="00C00E04"/>
    <w:rsid w:val="00C05C6A"/>
    <w:rsid w:val="00C07A1D"/>
    <w:rsid w:val="00C10C87"/>
    <w:rsid w:val="00C279F4"/>
    <w:rsid w:val="00C301F0"/>
    <w:rsid w:val="00C35E04"/>
    <w:rsid w:val="00C56C9E"/>
    <w:rsid w:val="00C56E90"/>
    <w:rsid w:val="00C61C85"/>
    <w:rsid w:val="00C8198E"/>
    <w:rsid w:val="00C82B82"/>
    <w:rsid w:val="00C857C0"/>
    <w:rsid w:val="00CB66F6"/>
    <w:rsid w:val="00CC0527"/>
    <w:rsid w:val="00CC29D9"/>
    <w:rsid w:val="00CE32F2"/>
    <w:rsid w:val="00CF00C9"/>
    <w:rsid w:val="00CF6C0C"/>
    <w:rsid w:val="00D002AE"/>
    <w:rsid w:val="00D21AD8"/>
    <w:rsid w:val="00D436D9"/>
    <w:rsid w:val="00D440B0"/>
    <w:rsid w:val="00D473B3"/>
    <w:rsid w:val="00D63EF7"/>
    <w:rsid w:val="00D658DF"/>
    <w:rsid w:val="00D77FE0"/>
    <w:rsid w:val="00D82167"/>
    <w:rsid w:val="00DA0E8D"/>
    <w:rsid w:val="00DA5F03"/>
    <w:rsid w:val="00DC3F69"/>
    <w:rsid w:val="00DC64DF"/>
    <w:rsid w:val="00DD3915"/>
    <w:rsid w:val="00E01B78"/>
    <w:rsid w:val="00E10A15"/>
    <w:rsid w:val="00E205DA"/>
    <w:rsid w:val="00E50B22"/>
    <w:rsid w:val="00EA3323"/>
    <w:rsid w:val="00EE435B"/>
    <w:rsid w:val="00EE5B56"/>
    <w:rsid w:val="00F12F30"/>
    <w:rsid w:val="00F1353C"/>
    <w:rsid w:val="00F46E76"/>
    <w:rsid w:val="00F6347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95A5E87"/>
  <w15:docId w15:val="{CD629A49-3928-4E78-B0C7-95A82007C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508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service.marches@cgss-guadeloup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00846-ACD0-447C-BA7F-C7E40A3FD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3515</Words>
  <Characters>19335</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22805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PINEAU ROSUEL (CGSS GUADELOUPE)</cp:lastModifiedBy>
  <cp:revision>3</cp:revision>
  <cp:lastPrinted>2019-04-05T18:39:00Z</cp:lastPrinted>
  <dcterms:created xsi:type="dcterms:W3CDTF">2025-05-19T22:01:00Z</dcterms:created>
  <dcterms:modified xsi:type="dcterms:W3CDTF">2025-05-19T22:01:00Z</dcterms:modified>
</cp:coreProperties>
</file>